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65EDD5EA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C8305D">
        <w:rPr>
          <w:b/>
          <w:bCs/>
          <w:sz w:val="22"/>
          <w:szCs w:val="22"/>
        </w:rPr>
        <w:t>08/2026</w:t>
      </w:r>
    </w:p>
    <w:p w14:paraId="7D0F17F5" w14:textId="7DBCBC8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2B88475E" w14:textId="77777777" w:rsidR="00EE32B7" w:rsidRPr="00B60D9F" w:rsidRDefault="00EE32B7" w:rsidP="00EE32B7">
      <w:pPr>
        <w:pStyle w:val="Tekstpodstawowy"/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Wykonanie remontu istniejącego odwodnienia dachu Zbiornika Wody ,,Kwidzyński”</w:t>
      </w:r>
    </w:p>
    <w:p w14:paraId="5CFECFD9" w14:textId="77777777" w:rsidR="00EE32B7" w:rsidRDefault="00EE32B7" w:rsidP="00C46F1B">
      <w:pPr>
        <w:pStyle w:val="Tekstpodstawowy"/>
        <w:spacing w:after="0"/>
        <w:rPr>
          <w:sz w:val="22"/>
          <w:szCs w:val="22"/>
        </w:rPr>
      </w:pPr>
    </w:p>
    <w:p w14:paraId="4904D063" w14:textId="187CEC91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823A4C">
        <w:rPr>
          <w:sz w:val="22"/>
          <w:szCs w:val="22"/>
        </w:rPr>
        <w:t>08</w:t>
      </w:r>
      <w:r w:rsidR="0042547E">
        <w:rPr>
          <w:sz w:val="22"/>
          <w:szCs w:val="22"/>
        </w:rPr>
        <w:t>/202</w:t>
      </w:r>
      <w:r w:rsidR="00823A4C">
        <w:rPr>
          <w:sz w:val="22"/>
          <w:szCs w:val="22"/>
        </w:rPr>
        <w:t>6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4DA21C96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 xml:space="preserve">wymagany okres gwarancji wynosi min. </w:t>
      </w:r>
      <w:r w:rsidR="00EE32B7">
        <w:rPr>
          <w:i/>
          <w:sz w:val="22"/>
          <w:szCs w:val="22"/>
        </w:rPr>
        <w:t>36</w:t>
      </w:r>
      <w:r w:rsidRPr="007B0A44">
        <w:rPr>
          <w:i/>
          <w:sz w:val="22"/>
          <w:szCs w:val="22"/>
        </w:rPr>
        <w:t xml:space="preserve">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1135F7FB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EE32B7">
        <w:rPr>
          <w:sz w:val="22"/>
          <w:szCs w:val="22"/>
        </w:rPr>
        <w:t>30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1136299A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02FEDCB1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823A4C">
        <w:rPr>
          <w:sz w:val="22"/>
          <w:szCs w:val="22"/>
        </w:rPr>
        <w:t>08</w:t>
      </w:r>
      <w:r w:rsidR="00035DBB">
        <w:rPr>
          <w:sz w:val="22"/>
          <w:szCs w:val="22"/>
        </w:rPr>
        <w:t>/202</w:t>
      </w:r>
      <w:r w:rsidR="00823A4C">
        <w:rPr>
          <w:sz w:val="22"/>
          <w:szCs w:val="22"/>
        </w:rPr>
        <w:t>6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5DAE9B4D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</w:t>
      </w:r>
      <w:r w:rsidRPr="00677491">
        <w:rPr>
          <w:color w:val="000000"/>
          <w:sz w:val="22"/>
          <w:szCs w:val="22"/>
        </w:rPr>
        <w:t xml:space="preserve">zawarte w </w:t>
      </w:r>
      <w:r w:rsidRPr="00677491">
        <w:rPr>
          <w:sz w:val="22"/>
          <w:szCs w:val="22"/>
        </w:rPr>
        <w:t>Załącznik</w:t>
      </w:r>
      <w:r w:rsidR="00361D1F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nr</w:t>
      </w:r>
      <w:r w:rsidR="00EE32B7">
        <w:rPr>
          <w:sz w:val="22"/>
          <w:szCs w:val="22"/>
        </w:rPr>
        <w:t xml:space="preserve"> 4</w:t>
      </w:r>
      <w:r w:rsidRPr="00677491">
        <w:rPr>
          <w:sz w:val="22"/>
          <w:szCs w:val="22"/>
        </w:rPr>
        <w:t xml:space="preserve"> d</w:t>
      </w:r>
      <w:r w:rsidR="00520EE5">
        <w:rPr>
          <w:color w:val="000000"/>
          <w:sz w:val="22"/>
          <w:szCs w:val="22"/>
        </w:rPr>
        <w:t>o S</w:t>
      </w:r>
      <w:r w:rsidRPr="00677491">
        <w:rPr>
          <w:color w:val="000000"/>
          <w:sz w:val="22"/>
          <w:szCs w:val="22"/>
        </w:rPr>
        <w:t>WZ ZP/</w:t>
      </w:r>
      <w:r w:rsidR="00823A4C">
        <w:rPr>
          <w:color w:val="000000"/>
          <w:sz w:val="22"/>
          <w:szCs w:val="22"/>
        </w:rPr>
        <w:t>08</w:t>
      </w:r>
      <w:r w:rsidR="00035DBB">
        <w:rPr>
          <w:color w:val="000000"/>
          <w:sz w:val="22"/>
          <w:szCs w:val="22"/>
        </w:rPr>
        <w:t>/202</w:t>
      </w:r>
      <w:r w:rsidR="00823A4C">
        <w:rPr>
          <w:color w:val="000000"/>
          <w:sz w:val="22"/>
          <w:szCs w:val="22"/>
        </w:rPr>
        <w:t>6</w:t>
      </w:r>
      <w:r w:rsidR="00F73AA2">
        <w:rPr>
          <w:color w:val="000000"/>
          <w:sz w:val="22"/>
          <w:szCs w:val="22"/>
        </w:rPr>
        <w:t xml:space="preserve"> </w:t>
      </w:r>
      <w:r w:rsidRPr="00677491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>zawarcia Umowy na warunkach uwzględniających zapisy zawarte w ty</w:t>
      </w:r>
      <w:r w:rsidR="00305739" w:rsidRPr="00677491">
        <w:rPr>
          <w:sz w:val="22"/>
          <w:szCs w:val="22"/>
        </w:rPr>
        <w:t xml:space="preserve">m </w:t>
      </w:r>
      <w:r w:rsidRPr="00677491">
        <w:rPr>
          <w:sz w:val="22"/>
          <w:szCs w:val="22"/>
        </w:rPr>
        <w:t>Załącznik</w:t>
      </w:r>
      <w:r w:rsidR="00305739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A2FA" w14:textId="30B1CF74" w:rsidR="00BF72C5" w:rsidRPr="00957024" w:rsidRDefault="00BF72C5">
    <w:pPr>
      <w:pStyle w:val="Stopka"/>
    </w:pPr>
    <w:r>
      <w:rPr>
        <w:b/>
        <w:bCs/>
        <w:sz w:val="20"/>
      </w:rPr>
      <w:t>ZP/</w:t>
    </w:r>
    <w:r w:rsidR="00823A4C">
      <w:rPr>
        <w:b/>
        <w:bCs/>
        <w:sz w:val="20"/>
      </w:rPr>
      <w:t>08/2026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1C6527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1C6527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8153296">
    <w:abstractNumId w:val="0"/>
  </w:num>
  <w:num w:numId="2" w16cid:durableId="486632758">
    <w:abstractNumId w:val="1"/>
  </w:num>
  <w:num w:numId="3" w16cid:durableId="2013559037">
    <w:abstractNumId w:val="2"/>
  </w:num>
  <w:num w:numId="4" w16cid:durableId="1954701188">
    <w:abstractNumId w:val="3"/>
  </w:num>
  <w:num w:numId="5" w16cid:durableId="1753769319">
    <w:abstractNumId w:val="4"/>
  </w:num>
  <w:num w:numId="6" w16cid:durableId="971446051">
    <w:abstractNumId w:val="18"/>
  </w:num>
  <w:num w:numId="7" w16cid:durableId="1943031574">
    <w:abstractNumId w:val="8"/>
  </w:num>
  <w:num w:numId="8" w16cid:durableId="486366867">
    <w:abstractNumId w:val="12"/>
    <w:lvlOverride w:ilvl="0">
      <w:startOverride w:val="1"/>
    </w:lvlOverride>
  </w:num>
  <w:num w:numId="9" w16cid:durableId="310257927">
    <w:abstractNumId w:val="10"/>
  </w:num>
  <w:num w:numId="10" w16cid:durableId="755324682">
    <w:abstractNumId w:val="5"/>
  </w:num>
  <w:num w:numId="11" w16cid:durableId="1388797492">
    <w:abstractNumId w:val="16"/>
  </w:num>
  <w:num w:numId="12" w16cid:durableId="1129518023">
    <w:abstractNumId w:val="9"/>
  </w:num>
  <w:num w:numId="13" w16cid:durableId="1015614690">
    <w:abstractNumId w:val="7"/>
  </w:num>
  <w:num w:numId="14" w16cid:durableId="980579019">
    <w:abstractNumId w:val="13"/>
  </w:num>
  <w:num w:numId="15" w16cid:durableId="1761681719">
    <w:abstractNumId w:val="17"/>
  </w:num>
  <w:num w:numId="16" w16cid:durableId="1828668677">
    <w:abstractNumId w:val="15"/>
  </w:num>
  <w:num w:numId="17" w16cid:durableId="1045763439">
    <w:abstractNumId w:val="14"/>
  </w:num>
  <w:num w:numId="18" w16cid:durableId="1007249584">
    <w:abstractNumId w:val="11"/>
  </w:num>
  <w:num w:numId="19" w16cid:durableId="2227608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A4AC2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34114"/>
    <w:rsid w:val="00444F9D"/>
    <w:rsid w:val="0045375D"/>
    <w:rsid w:val="00456189"/>
    <w:rsid w:val="00465ED8"/>
    <w:rsid w:val="00477C7B"/>
    <w:rsid w:val="004809EC"/>
    <w:rsid w:val="004824C6"/>
    <w:rsid w:val="004A69C9"/>
    <w:rsid w:val="004B16C3"/>
    <w:rsid w:val="004B73EB"/>
    <w:rsid w:val="004C07ED"/>
    <w:rsid w:val="004D174D"/>
    <w:rsid w:val="004D64C6"/>
    <w:rsid w:val="004F0701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5F7B7F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64555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7F7C31"/>
    <w:rsid w:val="00805EAB"/>
    <w:rsid w:val="00823A4C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305D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2694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5F0E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E32B7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54D"/>
    <w:rsid w:val="00F85C5B"/>
    <w:rsid w:val="00F913A8"/>
    <w:rsid w:val="00F93DCB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40CF-FB23-4AAF-A8CF-D62B317A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39</cp:revision>
  <cp:lastPrinted>2021-09-15T05:28:00Z</cp:lastPrinted>
  <dcterms:created xsi:type="dcterms:W3CDTF">2024-01-02T13:32:00Z</dcterms:created>
  <dcterms:modified xsi:type="dcterms:W3CDTF">2026-01-27T08:28:00Z</dcterms:modified>
</cp:coreProperties>
</file>